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CF66480"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E41CFA">
        <w:rPr>
          <w:rFonts w:cs="Calibri"/>
          <w:b/>
          <w:caps/>
          <w:kern w:val="28"/>
        </w:rPr>
        <w:t>04610</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139C016" w:rsidR="0041233E" w:rsidRPr="002A760E" w:rsidRDefault="005A442B" w:rsidP="00742C11">
      <w:pPr>
        <w:pStyle w:val="opis"/>
        <w:spacing w:after="240" w:line="240" w:lineRule="auto"/>
        <w:rPr>
          <w:rFonts w:ascii="Calibri" w:hAnsi="Calibri" w:cs="Arial"/>
          <w:snapToGrid w:val="0"/>
          <w:sz w:val="22"/>
          <w:szCs w:val="22"/>
        </w:rPr>
      </w:pPr>
      <w:r w:rsidRPr="005A442B">
        <w:rPr>
          <w:rFonts w:ascii="Calibri" w:hAnsi="Calibri" w:cs="Arial"/>
          <w:snapToGrid w:val="0"/>
          <w:color w:val="000000"/>
          <w:sz w:val="22"/>
          <w:szCs w:val="22"/>
        </w:rPr>
        <w:t xml:space="preserve">Dotyczy </w:t>
      </w:r>
      <w:r w:rsidRPr="002A760E">
        <w:rPr>
          <w:rFonts w:ascii="Calibri" w:hAnsi="Calibri" w:cs="Arial"/>
          <w:snapToGrid w:val="0"/>
          <w:sz w:val="22"/>
          <w:szCs w:val="22"/>
        </w:rPr>
        <w:t xml:space="preserve">postępowania zakupowego prowadzonego w trybie przetargu nieograniczonego </w:t>
      </w:r>
      <w:r w:rsidR="002A47B8" w:rsidRPr="002A760E">
        <w:rPr>
          <w:rFonts w:ascii="Calibri" w:hAnsi="Calibri" w:cs="Arial"/>
          <w:snapToGrid w:val="0"/>
          <w:sz w:val="22"/>
          <w:szCs w:val="22"/>
        </w:rPr>
        <w:t xml:space="preserve">o nazwie: </w:t>
      </w:r>
      <w:r w:rsidR="008344EA" w:rsidRPr="002A760E">
        <w:rPr>
          <w:rFonts w:ascii="Calibri" w:hAnsi="Calibri" w:cs="Arial"/>
          <w:snapToGrid w:val="0"/>
          <w:sz w:val="22"/>
          <w:szCs w:val="22"/>
        </w:rPr>
        <w:br/>
      </w:r>
      <w:r w:rsidRPr="002A760E">
        <w:rPr>
          <w:rFonts w:ascii="Calibri" w:hAnsi="Calibri" w:cs="Arial"/>
          <w:snapToGrid w:val="0"/>
          <w:sz w:val="22"/>
          <w:szCs w:val="22"/>
        </w:rPr>
        <w:t>„</w:t>
      </w:r>
      <w:r w:rsidR="00E41CFA" w:rsidRPr="00E41CFA">
        <w:rPr>
          <w:rFonts w:asciiTheme="minorHAnsi" w:hAnsiTheme="minorHAnsi" w:cstheme="minorHAnsi"/>
          <w:b/>
          <w:i/>
          <w:snapToGrid w:val="0"/>
          <w:sz w:val="22"/>
          <w:szCs w:val="22"/>
        </w:rPr>
        <w:t>Budowa linii kablowych SN/</w:t>
      </w:r>
      <w:proofErr w:type="spellStart"/>
      <w:r w:rsidR="00E41CFA" w:rsidRPr="00E41CFA">
        <w:rPr>
          <w:rFonts w:asciiTheme="minorHAnsi" w:hAnsiTheme="minorHAnsi" w:cstheme="minorHAnsi"/>
          <w:b/>
          <w:i/>
          <w:snapToGrid w:val="0"/>
          <w:sz w:val="22"/>
          <w:szCs w:val="22"/>
        </w:rPr>
        <w:t>nN</w:t>
      </w:r>
      <w:proofErr w:type="spellEnd"/>
      <w:r w:rsidR="00E41CFA" w:rsidRPr="00E41CFA">
        <w:rPr>
          <w:rFonts w:asciiTheme="minorHAnsi" w:hAnsiTheme="minorHAnsi" w:cstheme="minorHAnsi"/>
          <w:b/>
          <w:i/>
          <w:snapToGrid w:val="0"/>
          <w:sz w:val="22"/>
          <w:szCs w:val="22"/>
        </w:rPr>
        <w:t xml:space="preserve"> oraz przyłącza kablowego </w:t>
      </w:r>
      <w:proofErr w:type="spellStart"/>
      <w:r w:rsidR="00E41CFA" w:rsidRPr="00E41CFA">
        <w:rPr>
          <w:rFonts w:asciiTheme="minorHAnsi" w:hAnsiTheme="minorHAnsi" w:cstheme="minorHAnsi"/>
          <w:b/>
          <w:i/>
          <w:snapToGrid w:val="0"/>
          <w:sz w:val="22"/>
          <w:szCs w:val="22"/>
        </w:rPr>
        <w:t>nn</w:t>
      </w:r>
      <w:proofErr w:type="spellEnd"/>
      <w:r w:rsidR="00E41CFA" w:rsidRPr="00E41CFA">
        <w:rPr>
          <w:rFonts w:asciiTheme="minorHAnsi" w:hAnsiTheme="minorHAnsi" w:cstheme="minorHAnsi"/>
          <w:b/>
          <w:i/>
          <w:snapToGrid w:val="0"/>
          <w:sz w:val="22"/>
          <w:szCs w:val="22"/>
        </w:rPr>
        <w:t xml:space="preserve"> na terenie Rejonu Energetycznego Rzeszów </w:t>
      </w:r>
      <w:r w:rsidR="00E41CFA">
        <w:rPr>
          <w:rFonts w:asciiTheme="minorHAnsi" w:hAnsiTheme="minorHAnsi" w:cstheme="minorHAnsi"/>
          <w:b/>
          <w:i/>
          <w:snapToGrid w:val="0"/>
          <w:sz w:val="22"/>
          <w:szCs w:val="22"/>
        </w:rPr>
        <w:br/>
      </w:r>
      <w:r w:rsidR="00E41CFA" w:rsidRPr="00E41CFA">
        <w:rPr>
          <w:rFonts w:asciiTheme="minorHAnsi" w:hAnsiTheme="minorHAnsi" w:cstheme="minorHAnsi"/>
          <w:b/>
          <w:i/>
          <w:snapToGrid w:val="0"/>
          <w:sz w:val="22"/>
          <w:szCs w:val="22"/>
        </w:rPr>
        <w:t>– 3 części</w:t>
      </w:r>
      <w:r w:rsidRPr="002A760E">
        <w:rPr>
          <w:rFonts w:ascii="Calibri" w:hAnsi="Calibri" w:cs="Arial"/>
          <w:snapToGrid w:val="0"/>
          <w:sz w:val="22"/>
          <w:szCs w:val="22"/>
        </w:rPr>
        <w:t>”</w:t>
      </w:r>
      <w:r w:rsidR="00E41CFA">
        <w:rPr>
          <w:rFonts w:ascii="Calibri" w:hAnsi="Calibri" w:cs="Arial"/>
          <w:snapToGrid w:val="0"/>
          <w:sz w:val="22"/>
          <w:szCs w:val="22"/>
        </w:rPr>
        <w:t>.</w:t>
      </w:r>
    </w:p>
    <w:p w14:paraId="77422C59" w14:textId="77777777" w:rsidR="009E5DB8" w:rsidRPr="00E3006E" w:rsidRDefault="009E5DB8" w:rsidP="00A8557F">
      <w:pPr>
        <w:pStyle w:val="NRI"/>
      </w:pPr>
      <w:r w:rsidRPr="002A760E">
        <w:t>WYKONAWCA składający Ofertę</w:t>
      </w:r>
      <w:r w:rsidRPr="00E3006E">
        <w:t>:</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8D72BE">
        <w:rPr>
          <w:lang w:eastAsia="pl-PL"/>
        </w:rPr>
        <w:t>OSOBY/A UPRAWNIONE/A</w:t>
      </w:r>
      <w:r w:rsidR="009E5DB8" w:rsidRPr="008D72BE">
        <w:rPr>
          <w:lang w:eastAsia="pl-PL"/>
        </w:rPr>
        <w:t xml:space="preserve"> DO</w:t>
      </w:r>
      <w:r w:rsidR="009E5DB8" w:rsidRPr="00E3006E">
        <w:rPr>
          <w:lang w:eastAsia="pl-PL"/>
        </w:rPr>
        <w:t xml:space="preserve">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4FBF33D"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38BC6133" w:rsidR="00742C11" w:rsidRPr="00742C11" w:rsidRDefault="00742C11" w:rsidP="00A8557F">
      <w:pPr>
        <w:pStyle w:val="Nr"/>
      </w:pPr>
      <w:r w:rsidRPr="00742C11">
        <w:t xml:space="preserve">Część nr </w:t>
      </w:r>
      <w:r w:rsidR="00E41CFA">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9D0469C"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4F9C6553"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E03032">
        <w:rPr>
          <w:rFonts w:cs="Calibri"/>
          <w:szCs w:val="22"/>
          <w:lang w:eastAsia="pl-PL"/>
        </w:rPr>
        <w:t>15 000,00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1FBE6" w14:textId="77777777" w:rsidR="00D33638" w:rsidRDefault="00D33638" w:rsidP="004A302B">
      <w:pPr>
        <w:spacing w:line="240" w:lineRule="auto"/>
      </w:pPr>
      <w:r>
        <w:separator/>
      </w:r>
    </w:p>
  </w:endnote>
  <w:endnote w:type="continuationSeparator" w:id="0">
    <w:p w14:paraId="70BB7C86" w14:textId="77777777" w:rsidR="00D33638" w:rsidRDefault="00D336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75F1D" w14:textId="77777777" w:rsidR="00D33638" w:rsidRDefault="00D33638" w:rsidP="004A302B">
      <w:pPr>
        <w:spacing w:line="240" w:lineRule="auto"/>
      </w:pPr>
      <w:r>
        <w:separator/>
      </w:r>
    </w:p>
  </w:footnote>
  <w:footnote w:type="continuationSeparator" w:id="0">
    <w:p w14:paraId="0D8750B5" w14:textId="77777777" w:rsidR="00D33638" w:rsidRDefault="00D3363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63CB"/>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7464"/>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77D5"/>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A760E"/>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3719"/>
    <w:rsid w:val="00374571"/>
    <w:rsid w:val="00375E4D"/>
    <w:rsid w:val="003766F7"/>
    <w:rsid w:val="00377017"/>
    <w:rsid w:val="0038146C"/>
    <w:rsid w:val="00383177"/>
    <w:rsid w:val="0038440E"/>
    <w:rsid w:val="00385471"/>
    <w:rsid w:val="0038618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0F3A"/>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9A7"/>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4A4"/>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2BE"/>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60CF"/>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203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1166"/>
    <w:rsid w:val="00A42504"/>
    <w:rsid w:val="00A42ED0"/>
    <w:rsid w:val="00A43067"/>
    <w:rsid w:val="00A443CC"/>
    <w:rsid w:val="00A44548"/>
    <w:rsid w:val="00A4545F"/>
    <w:rsid w:val="00A474D0"/>
    <w:rsid w:val="00A47E23"/>
    <w:rsid w:val="00A52641"/>
    <w:rsid w:val="00A53686"/>
    <w:rsid w:val="00A5699A"/>
    <w:rsid w:val="00A574EF"/>
    <w:rsid w:val="00A602CA"/>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1B6"/>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17EF3"/>
    <w:rsid w:val="00D20EA1"/>
    <w:rsid w:val="00D21C61"/>
    <w:rsid w:val="00D22439"/>
    <w:rsid w:val="00D245A7"/>
    <w:rsid w:val="00D263D4"/>
    <w:rsid w:val="00D30DC4"/>
    <w:rsid w:val="00D3114C"/>
    <w:rsid w:val="00D319DD"/>
    <w:rsid w:val="00D31A17"/>
    <w:rsid w:val="00D33389"/>
    <w:rsid w:val="00D33638"/>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1E7"/>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032"/>
    <w:rsid w:val="00E03CC7"/>
    <w:rsid w:val="00E04E4D"/>
    <w:rsid w:val="00E065F4"/>
    <w:rsid w:val="00E07D2A"/>
    <w:rsid w:val="00E123C6"/>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CFA"/>
    <w:rsid w:val="00E42220"/>
    <w:rsid w:val="00E427BD"/>
    <w:rsid w:val="00E42B47"/>
    <w:rsid w:val="00E44732"/>
    <w:rsid w:val="00E44BB1"/>
    <w:rsid w:val="00E46CD9"/>
    <w:rsid w:val="00E47BF9"/>
    <w:rsid w:val="00E500A1"/>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2D28"/>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921"/>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a6a2cdec3a8f639c4f5ac6d6714345a2</dmsv2SWPP2SumMD5>
    <dmsv2BaseMoved xmlns="http://schemas.microsoft.com/sharepoint/v3">false</dmsv2BaseMoved>
    <dmsv2BaseIsSensitive xmlns="http://schemas.microsoft.com/sharepoint/v3">true</dmsv2BaseIsSensitive>
    <dmsv2SWPP2IDSWPP2 xmlns="http://schemas.microsoft.com/sharepoint/v3">699661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23870854</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DPFVW34YURAE-834641568-17593</_dlc_DocId>
    <_dlc_DocIdUrl xmlns="a19cb1c7-c5c7-46d4-85ae-d83685407bba">
      <Url>https://swpp2.dms.gkpge.pl/sites/40/_layouts/15/DocIdRedir.aspx?ID=DPFVW34YURAE-834641568-17593</Url>
      <Description>DPFVW34YURAE-834641568-17593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D8069E7-B769-440E-86B4-491656D3A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F51CBA2-5400-4802-A489-8AE326DBA72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1191</Words>
  <Characters>7146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11</cp:revision>
  <cp:lastPrinted>2020-02-27T07:25:00Z</cp:lastPrinted>
  <dcterms:created xsi:type="dcterms:W3CDTF">2025-11-22T08:08:00Z</dcterms:created>
  <dcterms:modified xsi:type="dcterms:W3CDTF">2026-01-05T11:15:00Z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c6ee7a6c-2f38-41d8-80c8-fc1e1c3cb030</vt:lpwstr>
  </property>
</Properties>
</file>